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5758E215" w:rsidR="00026135" w:rsidRDefault="003206A6"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6DE980EF" wp14:editId="29CDBA62">
            <wp:simplePos x="0" y="0"/>
            <wp:positionH relativeFrom="column">
              <wp:posOffset>-81280</wp:posOffset>
            </wp:positionH>
            <wp:positionV relativeFrom="paragraph">
              <wp:posOffset>-603250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101531" w:rsidRPr="00101531">
        <w:rPr>
          <w:rFonts w:ascii="Calibri" w:eastAsia="Times New Roman" w:hAnsi="Calibri" w:cs="Calibri"/>
          <w:bCs w:val="0"/>
          <w:color w:val="auto"/>
          <w:sz w:val="20"/>
          <w:szCs w:val="20"/>
        </w:rPr>
        <w:t>POST/DYS/OR/GZ/00024/2026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3622E528"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91FA3" w:rsidRPr="00891FA3">
        <w:rPr>
          <w:rFonts w:ascii="Calibri" w:hAnsi="Calibri" w:cs="Arial"/>
          <w:b/>
          <w:i/>
          <w:snapToGrid w:val="0"/>
          <w:color w:val="000000"/>
          <w:sz w:val="22"/>
          <w:szCs w:val="22"/>
        </w:rPr>
        <w:t xml:space="preserve">Budowa przyłączy kablowych </w:t>
      </w:r>
      <w:proofErr w:type="spellStart"/>
      <w:r w:rsidR="00891FA3" w:rsidRPr="00891FA3">
        <w:rPr>
          <w:rFonts w:ascii="Calibri" w:hAnsi="Calibri" w:cs="Arial"/>
          <w:b/>
          <w:i/>
          <w:snapToGrid w:val="0"/>
          <w:color w:val="000000"/>
          <w:sz w:val="22"/>
          <w:szCs w:val="22"/>
        </w:rPr>
        <w:t>nN</w:t>
      </w:r>
      <w:proofErr w:type="spellEnd"/>
      <w:r w:rsidR="00891FA3" w:rsidRPr="00891FA3">
        <w:rPr>
          <w:rFonts w:ascii="Calibri" w:hAnsi="Calibri" w:cs="Arial"/>
          <w:b/>
          <w:i/>
          <w:snapToGrid w:val="0"/>
          <w:color w:val="000000"/>
          <w:sz w:val="22"/>
          <w:szCs w:val="22"/>
        </w:rPr>
        <w:t xml:space="preserve"> na terenie Rejonu Energetycznego Rzeszów - 3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E1F53" w14:textId="77777777" w:rsidR="008F6609" w:rsidRDefault="008F6609" w:rsidP="004A302B">
      <w:pPr>
        <w:spacing w:line="240" w:lineRule="auto"/>
      </w:pPr>
      <w:r>
        <w:separator/>
      </w:r>
    </w:p>
  </w:endnote>
  <w:endnote w:type="continuationSeparator" w:id="0">
    <w:p w14:paraId="0927E984" w14:textId="77777777" w:rsidR="008F6609" w:rsidRDefault="008F660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0C5DC" w14:textId="77777777" w:rsidR="008F6609" w:rsidRDefault="008F6609" w:rsidP="004A302B">
      <w:pPr>
        <w:spacing w:line="240" w:lineRule="auto"/>
      </w:pPr>
      <w:r>
        <w:separator/>
      </w:r>
    </w:p>
  </w:footnote>
  <w:footnote w:type="continuationSeparator" w:id="0">
    <w:p w14:paraId="596AA474" w14:textId="77777777" w:rsidR="008F6609" w:rsidRDefault="008F660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05582430">
    <w:abstractNumId w:val="22"/>
  </w:num>
  <w:num w:numId="2" w16cid:durableId="632100237">
    <w:abstractNumId w:val="9"/>
  </w:num>
  <w:num w:numId="3" w16cid:durableId="976256242">
    <w:abstractNumId w:val="4"/>
  </w:num>
  <w:num w:numId="4" w16cid:durableId="786239166">
    <w:abstractNumId w:val="36"/>
  </w:num>
  <w:num w:numId="5" w16cid:durableId="695278319">
    <w:abstractNumId w:val="19"/>
  </w:num>
  <w:num w:numId="6" w16cid:durableId="807698315">
    <w:abstractNumId w:val="14"/>
  </w:num>
  <w:num w:numId="7" w16cid:durableId="1728645987">
    <w:abstractNumId w:val="27"/>
  </w:num>
  <w:num w:numId="8" w16cid:durableId="386346081">
    <w:abstractNumId w:val="44"/>
  </w:num>
  <w:num w:numId="9" w16cid:durableId="1043165949">
    <w:abstractNumId w:val="12"/>
  </w:num>
  <w:num w:numId="10" w16cid:durableId="616374476">
    <w:abstractNumId w:val="33"/>
  </w:num>
  <w:num w:numId="11" w16cid:durableId="1163156135">
    <w:abstractNumId w:val="24"/>
  </w:num>
  <w:num w:numId="12" w16cid:durableId="907883049">
    <w:abstractNumId w:val="18"/>
  </w:num>
  <w:num w:numId="13" w16cid:durableId="1520392332">
    <w:abstractNumId w:val="10"/>
  </w:num>
  <w:num w:numId="14" w16cid:durableId="1958021671">
    <w:abstractNumId w:val="25"/>
  </w:num>
  <w:num w:numId="15" w16cid:durableId="645210256">
    <w:abstractNumId w:val="35"/>
  </w:num>
  <w:num w:numId="16" w16cid:durableId="650207620">
    <w:abstractNumId w:val="32"/>
  </w:num>
  <w:num w:numId="17" w16cid:durableId="949122536">
    <w:abstractNumId w:val="45"/>
  </w:num>
  <w:num w:numId="18" w16cid:durableId="985088682">
    <w:abstractNumId w:val="16"/>
  </w:num>
  <w:num w:numId="19" w16cid:durableId="1145776771">
    <w:abstractNumId w:val="5"/>
  </w:num>
  <w:num w:numId="20" w16cid:durableId="874847351">
    <w:abstractNumId w:val="29"/>
  </w:num>
  <w:num w:numId="21" w16cid:durableId="12578634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934090">
    <w:abstractNumId w:val="7"/>
  </w:num>
  <w:num w:numId="23" w16cid:durableId="1049307634">
    <w:abstractNumId w:val="47"/>
  </w:num>
  <w:num w:numId="24" w16cid:durableId="2036342077">
    <w:abstractNumId w:val="8"/>
  </w:num>
  <w:num w:numId="25" w16cid:durableId="190806360">
    <w:abstractNumId w:val="20"/>
  </w:num>
  <w:num w:numId="26" w16cid:durableId="1647012365">
    <w:abstractNumId w:val="13"/>
  </w:num>
  <w:num w:numId="27" w16cid:durableId="941306298">
    <w:abstractNumId w:val="23"/>
  </w:num>
  <w:num w:numId="28" w16cid:durableId="1089691966">
    <w:abstractNumId w:val="6"/>
  </w:num>
  <w:num w:numId="29" w16cid:durableId="1523201936">
    <w:abstractNumId w:val="21"/>
  </w:num>
  <w:num w:numId="30" w16cid:durableId="1364788961">
    <w:abstractNumId w:val="28"/>
  </w:num>
  <w:num w:numId="31" w16cid:durableId="130025171">
    <w:abstractNumId w:val="26"/>
  </w:num>
  <w:num w:numId="32" w16cid:durableId="1201674098">
    <w:abstractNumId w:val="31"/>
  </w:num>
  <w:num w:numId="33" w16cid:durableId="1093084799">
    <w:abstractNumId w:val="34"/>
  </w:num>
  <w:num w:numId="34" w16cid:durableId="986319660">
    <w:abstractNumId w:val="15"/>
  </w:num>
  <w:num w:numId="35" w16cid:durableId="1150438066">
    <w:abstractNumId w:val="17"/>
  </w:num>
  <w:num w:numId="36" w16cid:durableId="1031343218">
    <w:abstractNumId w:val="3"/>
  </w:num>
  <w:num w:numId="37" w16cid:durableId="426466647">
    <w:abstractNumId w:val="42"/>
  </w:num>
  <w:num w:numId="38" w16cid:durableId="182482383">
    <w:abstractNumId w:val="39"/>
  </w:num>
  <w:num w:numId="39" w16cid:durableId="1050944">
    <w:abstractNumId w:val="46"/>
  </w:num>
  <w:num w:numId="40" w16cid:durableId="880244587">
    <w:abstractNumId w:val="37"/>
  </w:num>
  <w:num w:numId="41" w16cid:durableId="258491055">
    <w:abstractNumId w:val="30"/>
  </w:num>
  <w:num w:numId="42" w16cid:durableId="1992634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40228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7557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20478">
    <w:abstractNumId w:val="43"/>
  </w:num>
  <w:num w:numId="46" w16cid:durableId="727076688">
    <w:abstractNumId w:val="41"/>
  </w:num>
  <w:num w:numId="47" w16cid:durableId="865290753">
    <w:abstractNumId w:val="40"/>
  </w:num>
  <w:num w:numId="48" w16cid:durableId="317609751">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432"/>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295C"/>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192F"/>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531"/>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D5"/>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92C"/>
    <w:rsid w:val="0023696B"/>
    <w:rsid w:val="00243D0F"/>
    <w:rsid w:val="002441E1"/>
    <w:rsid w:val="00244260"/>
    <w:rsid w:val="00245C49"/>
    <w:rsid w:val="00245C81"/>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06A6"/>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0921"/>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8B4"/>
    <w:rsid w:val="00474A5B"/>
    <w:rsid w:val="00474FC5"/>
    <w:rsid w:val="00475757"/>
    <w:rsid w:val="00483164"/>
    <w:rsid w:val="00485B58"/>
    <w:rsid w:val="00485DB0"/>
    <w:rsid w:val="00487AA0"/>
    <w:rsid w:val="004906EB"/>
    <w:rsid w:val="004910E3"/>
    <w:rsid w:val="00491142"/>
    <w:rsid w:val="00491DF0"/>
    <w:rsid w:val="00493022"/>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84A"/>
    <w:rsid w:val="005D5AF5"/>
    <w:rsid w:val="005D5E1C"/>
    <w:rsid w:val="005D7714"/>
    <w:rsid w:val="005D77DB"/>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7F2"/>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B11"/>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1A7"/>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51C"/>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2A1"/>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FA3"/>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3881"/>
    <w:rsid w:val="008D45B5"/>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609"/>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1961"/>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143"/>
    <w:rsid w:val="00B11056"/>
    <w:rsid w:val="00B12412"/>
    <w:rsid w:val="00B126F2"/>
    <w:rsid w:val="00B128B6"/>
    <w:rsid w:val="00B1308A"/>
    <w:rsid w:val="00B16FD2"/>
    <w:rsid w:val="00B1702B"/>
    <w:rsid w:val="00B20A96"/>
    <w:rsid w:val="00B20AE9"/>
    <w:rsid w:val="00B23DB2"/>
    <w:rsid w:val="00B241AF"/>
    <w:rsid w:val="00B2736C"/>
    <w:rsid w:val="00B30852"/>
    <w:rsid w:val="00B32391"/>
    <w:rsid w:val="00B33C61"/>
    <w:rsid w:val="00B346DC"/>
    <w:rsid w:val="00B352D2"/>
    <w:rsid w:val="00B35536"/>
    <w:rsid w:val="00B357E8"/>
    <w:rsid w:val="00B35A0F"/>
    <w:rsid w:val="00B36A2A"/>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C8"/>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1AB"/>
    <w:rsid w:val="00BB39AB"/>
    <w:rsid w:val="00BB3EA1"/>
    <w:rsid w:val="00BB42EE"/>
    <w:rsid w:val="00BB4FE7"/>
    <w:rsid w:val="00BB6678"/>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AE9"/>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2A0C"/>
    <w:rsid w:val="00C339E1"/>
    <w:rsid w:val="00C33BAA"/>
    <w:rsid w:val="00C35B29"/>
    <w:rsid w:val="00C36255"/>
    <w:rsid w:val="00C36FD6"/>
    <w:rsid w:val="00C412D6"/>
    <w:rsid w:val="00C41484"/>
    <w:rsid w:val="00C428BE"/>
    <w:rsid w:val="00C431AC"/>
    <w:rsid w:val="00C46734"/>
    <w:rsid w:val="00C467E6"/>
    <w:rsid w:val="00C46EC5"/>
    <w:rsid w:val="00C4723F"/>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9F1"/>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7FE"/>
    <w:rsid w:val="00DC7E8A"/>
    <w:rsid w:val="00DD0ABE"/>
    <w:rsid w:val="00DD144B"/>
    <w:rsid w:val="00DD3A50"/>
    <w:rsid w:val="00DD48B1"/>
    <w:rsid w:val="00DD4A4D"/>
    <w:rsid w:val="00DD56DF"/>
    <w:rsid w:val="00DD5C5D"/>
    <w:rsid w:val="00DE096E"/>
    <w:rsid w:val="00DE457A"/>
    <w:rsid w:val="00DE47D1"/>
    <w:rsid w:val="00DE4B3C"/>
    <w:rsid w:val="00DE4DB0"/>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E92"/>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0E51"/>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356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POST/DYS/OR/GZ/00024/2026                         </dmsv2SWPP2ObjectNumber>
    <dmsv2SWPP2SumMD5 xmlns="http://schemas.microsoft.com/sharepoint/v3">94a0d7e074bad36933219be3e0f595e7</dmsv2SWPP2SumMD5>
    <dmsv2BaseMoved xmlns="http://schemas.microsoft.com/sharepoint/v3">false</dmsv2BaseMoved>
    <dmsv2BaseIsSensitive xmlns="http://schemas.microsoft.com/sharepoint/v3">true</dmsv2BaseIsSensitive>
    <dmsv2SWPP2IDSWPP2 xmlns="http://schemas.microsoft.com/sharepoint/v3">702890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24097898</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JEUP5JKVCYQC-922955212-15035</_dlc_DocId>
    <_dlc_DocIdUrl xmlns="a19cb1c7-c5c7-46d4-85ae-d83685407bba">
      <Url>https://swpp2.dms.gkpge.pl/sites/41/_layouts/15/DocIdRedir.aspx?ID=JEUP5JKVCYQC-922955212-15035</Url>
      <Description>JEUP5JKVCYQC-922955212-15035</Description>
    </_dlc_DocIdUrl>
  </documentManagement>
</p:properties>
</file>

<file path=customXml/itemProps1.xml><?xml version="1.0" encoding="utf-8"?>
<ds:datastoreItem xmlns:ds="http://schemas.openxmlformats.org/officeDocument/2006/customXml" ds:itemID="{5B428636-D090-4295-8E7F-4E915AD76838}">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0A2E989-0B21-487F-B0F0-FEC0B594A860}"/>
</file>

<file path=customXml/itemProps4.xml><?xml version="1.0" encoding="utf-8"?>
<ds:datastoreItem xmlns:ds="http://schemas.openxmlformats.org/officeDocument/2006/customXml" ds:itemID="{39D23A1F-31D8-4535-AA7E-6320A3419731}">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18</cp:revision>
  <cp:lastPrinted>2020-02-27T07:25:00Z</cp:lastPrinted>
  <dcterms:created xsi:type="dcterms:W3CDTF">2025-01-16T08:17:00Z</dcterms:created>
  <dcterms:modified xsi:type="dcterms:W3CDTF">2026-01-11T21:28:00Z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58b9444f-b125-4b22-8e2d-ca1b66bf24a3</vt:lpwstr>
  </property>
</Properties>
</file>